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9D08CB" w14:textId="77777777" w:rsidR="00FB3E6D" w:rsidRPr="00267CFE" w:rsidRDefault="00FB3E6D" w:rsidP="00FB3E6D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7967421D" w14:textId="1049B099" w:rsidR="00FB3E6D" w:rsidRPr="00267CFE" w:rsidRDefault="003C7151" w:rsidP="003C7151">
      <w:pPr>
        <w:widowControl w:val="0"/>
        <w:tabs>
          <w:tab w:val="left" w:pos="3186"/>
        </w:tabs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ab/>
      </w:r>
    </w:p>
    <w:p w14:paraId="096041BB" w14:textId="77777777" w:rsidR="00FB3E6D" w:rsidRDefault="0006144A" w:rsidP="00FB3E6D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4CC66BB0" w14:textId="77777777" w:rsidR="00FB3E6D" w:rsidRDefault="0006144A" w:rsidP="00FB3E6D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 xml:space="preserve"> art. 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117 ust. 4 ustawy 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>Prawo zamówień publicznych</w:t>
      </w:r>
    </w:p>
    <w:p w14:paraId="731E2716" w14:textId="0822EFB3" w:rsidR="0006144A" w:rsidRPr="004E2D37" w:rsidRDefault="0006144A" w:rsidP="004E2D37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składane przez nw. wymienionych Wykonawców wspólnie ubiegających się o udzielenie </w:t>
      </w:r>
      <w:r w:rsidR="004E2D37">
        <w:rPr>
          <w:rFonts w:ascii="Tahoma" w:eastAsia="Lucida Sans Unicode" w:hAnsi="Tahoma" w:cs="Tahoma"/>
          <w:kern w:val="3"/>
          <w:lang w:eastAsia="zh-CN"/>
        </w:rPr>
        <w:t>zamówienia na</w:t>
      </w:r>
      <w:r w:rsidR="004E2D37" w:rsidRPr="004E2D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4E2D37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930865" w:rsidRPr="00930865">
        <w:rPr>
          <w:rFonts w:ascii="Tahoma" w:eastAsia="Lucida Sans Unicode" w:hAnsi="Tahoma" w:cs="Tahoma"/>
          <w:b/>
          <w:bCs/>
          <w:kern w:val="3"/>
          <w:lang w:eastAsia="zh-CN"/>
        </w:rPr>
        <w:t>Remonty dróg gminnych publicznych i wewnętrznych w Gminie Mszana</w:t>
      </w:r>
      <w:bookmarkStart w:id="0" w:name="_GoBack"/>
      <w:bookmarkEnd w:id="0"/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950B2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p w14:paraId="66CE6343" w14:textId="77777777" w:rsidR="0006144A" w:rsidRDefault="0006144A" w:rsidP="00FB3E6D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06144A" w14:paraId="2C64588D" w14:textId="77777777" w:rsidTr="0006144A">
        <w:tc>
          <w:tcPr>
            <w:tcW w:w="485" w:type="dxa"/>
          </w:tcPr>
          <w:p w14:paraId="16C2ED50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4F16E61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3C85B388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7045449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06144A" w14:paraId="7548CC8D" w14:textId="77777777" w:rsidTr="0006144A">
        <w:tc>
          <w:tcPr>
            <w:tcW w:w="485" w:type="dxa"/>
          </w:tcPr>
          <w:p w14:paraId="20A5E607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177654F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1A73B7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77A0F7A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06144A" w14:paraId="1FAFB057" w14:textId="77777777" w:rsidTr="0006144A">
        <w:tc>
          <w:tcPr>
            <w:tcW w:w="485" w:type="dxa"/>
          </w:tcPr>
          <w:p w14:paraId="04DC412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14:paraId="10BD09E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F30CEDC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E7CAAC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320CC79B" w14:textId="77777777" w:rsidR="0006144A" w:rsidRDefault="0006144A" w:rsidP="0006144A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2F526285" w14:textId="09A48439" w:rsidR="0006144A" w:rsidRDefault="0006144A" w:rsidP="000614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Oświadczamy, że warunek dotyczący zdolności zawodowej określony w </w:t>
      </w:r>
      <w:r w:rsidR="008E7E80">
        <w:rPr>
          <w:rFonts w:ascii="Tahoma" w:eastAsia="Lucida Sans Unicode" w:hAnsi="Tahoma" w:cs="Tahoma"/>
          <w:kern w:val="3"/>
          <w:lang w:eastAsia="zh-CN"/>
        </w:rPr>
        <w:t>ust.</w:t>
      </w:r>
      <w:r>
        <w:rPr>
          <w:rFonts w:ascii="Tahoma" w:eastAsia="Lucida Sans Unicode" w:hAnsi="Tahoma" w:cs="Tahoma"/>
          <w:kern w:val="3"/>
          <w:lang w:eastAsia="zh-CN"/>
        </w:rPr>
        <w:t xml:space="preserve"> 3.4 rozdziału III SWZ spełnia</w:t>
      </w:r>
      <w:r w:rsidR="0095749D">
        <w:rPr>
          <w:rFonts w:ascii="Tahoma" w:eastAsia="Lucida Sans Unicode" w:hAnsi="Tahoma" w:cs="Tahoma"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kern w:val="3"/>
          <w:lang w:eastAsia="zh-CN"/>
        </w:rPr>
        <w:t>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100"/>
        <w:gridCol w:w="5961"/>
      </w:tblGrid>
      <w:tr w:rsidR="0006144A" w14:paraId="65DAE077" w14:textId="77777777" w:rsidTr="0006144A">
        <w:tc>
          <w:tcPr>
            <w:tcW w:w="3100" w:type="dxa"/>
          </w:tcPr>
          <w:p w14:paraId="069A60A9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14:paraId="6B7AECCA" w14:textId="77777777" w:rsidR="0006144A" w:rsidRDefault="0006144A" w:rsidP="006D4D86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Zakres </w:t>
            </w:r>
            <w:r w:rsidR="006D4D86">
              <w:rPr>
                <w:rFonts w:ascii="Tahoma" w:eastAsia="Lucida Sans Unicode" w:hAnsi="Tahoma" w:cs="Tahoma"/>
                <w:kern w:val="3"/>
                <w:lang w:eastAsia="zh-CN"/>
              </w:rPr>
              <w:t>świadczeń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>, które będą realizowane przez tego Wykonawcę</w:t>
            </w:r>
          </w:p>
        </w:tc>
      </w:tr>
      <w:tr w:rsidR="0006144A" w14:paraId="7FD763CB" w14:textId="77777777" w:rsidTr="0006144A">
        <w:tc>
          <w:tcPr>
            <w:tcW w:w="3100" w:type="dxa"/>
          </w:tcPr>
          <w:p w14:paraId="18E22267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64E95D9" w14:textId="77777777" w:rsidR="0006144A" w:rsidRDefault="0006144A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BB3642" w14:paraId="0A7F3C0A" w14:textId="77777777" w:rsidTr="0006144A">
        <w:tc>
          <w:tcPr>
            <w:tcW w:w="3100" w:type="dxa"/>
          </w:tcPr>
          <w:p w14:paraId="0E251303" w14:textId="77777777" w:rsidR="00BB3642" w:rsidRDefault="00BB3642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F5712F6" w14:textId="77777777" w:rsidR="00BB3642" w:rsidRDefault="00BB3642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7DF8FEE0" w14:textId="77777777" w:rsidR="0021523F" w:rsidRDefault="0021523F" w:rsidP="0021523F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3BCA71B0" w14:textId="1F43EEFE" w:rsidR="0021523F" w:rsidRPr="0021523F" w:rsidRDefault="0021523F" w:rsidP="0021523F">
      <w:pPr>
        <w:pStyle w:val="Hania"/>
        <w:numPr>
          <w:ilvl w:val="0"/>
          <w:numId w:val="0"/>
        </w:numPr>
        <w:spacing w:after="3600"/>
        <w:jc w:val="center"/>
        <w:rPr>
          <w:rFonts w:cs="Tahoma"/>
          <w:b/>
          <w:color w:val="FF0000"/>
          <w:sz w:val="16"/>
          <w:szCs w:val="16"/>
        </w:rPr>
      </w:pPr>
      <w:r w:rsidRPr="0021523F">
        <w:rPr>
          <w:rFonts w:eastAsia="Arial" w:cs="Tahoma"/>
          <w:b/>
          <w:color w:val="FF0000"/>
          <w:sz w:val="18"/>
          <w:szCs w:val="18"/>
          <w:lang w:eastAsia="zh-CN" w:bidi="hi-IN"/>
        </w:rPr>
        <w:t xml:space="preserve">UWAGA!  Dokument podpisują </w:t>
      </w:r>
      <w:r w:rsidRPr="0021523F">
        <w:rPr>
          <w:rFonts w:cs="Tahoma"/>
          <w:b/>
          <w:color w:val="FF0000"/>
          <w:sz w:val="16"/>
          <w:szCs w:val="16"/>
        </w:rPr>
        <w:t xml:space="preserve">wszyscy Wykonawcy wspólnie ubiegający się o udzielenie zamówienia lub </w:t>
      </w:r>
      <w:r>
        <w:rPr>
          <w:rFonts w:cs="Tahoma"/>
          <w:b/>
          <w:color w:val="FF0000"/>
          <w:sz w:val="16"/>
          <w:szCs w:val="16"/>
        </w:rPr>
        <w:t>osoba upoważniona do występowania w ich imieniu</w:t>
      </w:r>
      <w:r w:rsidRPr="0021523F">
        <w:rPr>
          <w:rFonts w:cs="Tahoma"/>
          <w:b/>
          <w:color w:val="FF0000"/>
          <w:sz w:val="16"/>
          <w:szCs w:val="16"/>
        </w:rPr>
        <w:t>.</w:t>
      </w:r>
    </w:p>
    <w:p w14:paraId="051C6B45" w14:textId="67223681" w:rsidR="00D950B2" w:rsidRPr="00AD7864" w:rsidRDefault="00D950B2" w:rsidP="0021523F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49A80807" w14:textId="77777777" w:rsidR="00982503" w:rsidRPr="00FC309C" w:rsidRDefault="00982503" w:rsidP="0098250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bookmarkStart w:id="1" w:name="_Hlk100130364"/>
      <w:bookmarkEnd w:id="1"/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E48CB16" w14:textId="77777777" w:rsidR="00982503" w:rsidRPr="00FC309C" w:rsidRDefault="00982503" w:rsidP="0098250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59A3DCF6" w14:textId="77777777" w:rsidR="00982503" w:rsidRDefault="00982503" w:rsidP="0098250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>z dokumentem w postaci papierowej dokonuje odpowiednio Wykonawca lub wykonawca wspólnie ubiegający się o udzielenie zamówienia.</w:t>
      </w:r>
    </w:p>
    <w:p w14:paraId="7E60BEA0" w14:textId="77777777" w:rsidR="00982503" w:rsidRPr="00967533" w:rsidRDefault="00982503" w:rsidP="00982503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650D702C" w14:textId="2738D09E" w:rsidR="0096573B" w:rsidRPr="00967533" w:rsidRDefault="0096573B" w:rsidP="00982503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</w:p>
    <w:sectPr w:rsidR="0096573B" w:rsidRPr="00967533" w:rsidSect="0098250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6DFAD" w14:textId="77777777" w:rsidR="009D73E5" w:rsidRDefault="009D73E5" w:rsidP="00DA5839">
      <w:r>
        <w:separator/>
      </w:r>
    </w:p>
  </w:endnote>
  <w:endnote w:type="continuationSeparator" w:id="0">
    <w:p w14:paraId="6D44B1D7" w14:textId="77777777" w:rsidR="009D73E5" w:rsidRDefault="009D73E5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BA5C6" w14:textId="77777777" w:rsidR="00A57D69" w:rsidRPr="008E1C59" w:rsidRDefault="00930865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062277" w14:textId="77777777" w:rsidR="009D73E5" w:rsidRDefault="009D73E5" w:rsidP="00DA5839">
      <w:r>
        <w:separator/>
      </w:r>
    </w:p>
  </w:footnote>
  <w:footnote w:type="continuationSeparator" w:id="0">
    <w:p w14:paraId="1778227E" w14:textId="77777777" w:rsidR="009D73E5" w:rsidRDefault="009D73E5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8C1FA" w14:textId="77777777" w:rsidR="00982503" w:rsidRDefault="00982503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2" w:name="_Hlk100130428"/>
  </w:p>
  <w:p w14:paraId="654FEF1B" w14:textId="77777777" w:rsidR="00982503" w:rsidRDefault="00982503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8CD8D39" w14:textId="4F42BC9C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930865">
      <w:rPr>
        <w:rFonts w:ascii="Tahoma" w:hAnsi="Tahoma" w:cs="Tahoma"/>
      </w:rPr>
      <w:t>9</w:t>
    </w:r>
    <w:r w:rsidRPr="00DF5681">
      <w:rPr>
        <w:rFonts w:ascii="Tahoma" w:hAnsi="Tahoma" w:cs="Tahoma"/>
      </w:rPr>
      <w:t>.202</w:t>
    </w:r>
    <w:bookmarkEnd w:id="2"/>
    <w:r w:rsidR="00982503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AE1FF" w14:textId="77777777" w:rsidR="004679F2" w:rsidRDefault="004679F2" w:rsidP="003C7151">
    <w:pPr>
      <w:pBdr>
        <w:bottom w:val="single" w:sz="4" w:space="1" w:color="auto"/>
      </w:pBdr>
      <w:rPr>
        <w:rFonts w:ascii="Tahoma" w:hAnsi="Tahoma" w:cs="Tahoma"/>
      </w:rPr>
    </w:pPr>
  </w:p>
  <w:p w14:paraId="07B6E09A" w14:textId="6317A7AF" w:rsidR="003C7151" w:rsidRDefault="003C7151" w:rsidP="003C7151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4679F2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4697DD8D" w14:textId="77777777" w:rsidR="003C7151" w:rsidRDefault="003C7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8"/>
  </w:num>
  <w:num w:numId="3">
    <w:abstractNumId w:val="64"/>
  </w:num>
  <w:num w:numId="4">
    <w:abstractNumId w:val="168"/>
  </w:num>
  <w:num w:numId="5">
    <w:abstractNumId w:val="192"/>
  </w:num>
  <w:num w:numId="6">
    <w:abstractNumId w:val="138"/>
  </w:num>
  <w:num w:numId="7">
    <w:abstractNumId w:val="149"/>
  </w:num>
  <w:num w:numId="8">
    <w:abstractNumId w:val="54"/>
  </w:num>
  <w:num w:numId="9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4"/>
  </w:num>
  <w:num w:numId="11">
    <w:abstractNumId w:val="133"/>
  </w:num>
  <w:num w:numId="12">
    <w:abstractNumId w:val="55"/>
  </w:num>
  <w:num w:numId="13">
    <w:abstractNumId w:val="92"/>
  </w:num>
  <w:num w:numId="14">
    <w:abstractNumId w:val="140"/>
  </w:num>
  <w:num w:numId="15">
    <w:abstractNumId w:val="161"/>
  </w:num>
  <w:num w:numId="16">
    <w:abstractNumId w:val="162"/>
  </w:num>
  <w:num w:numId="17">
    <w:abstractNumId w:val="88"/>
  </w:num>
  <w:num w:numId="18">
    <w:abstractNumId w:val="62"/>
  </w:num>
  <w:num w:numId="19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3"/>
  </w:num>
  <w:num w:numId="21">
    <w:abstractNumId w:val="188"/>
  </w:num>
  <w:num w:numId="22">
    <w:abstractNumId w:val="83"/>
  </w:num>
  <w:num w:numId="23">
    <w:abstractNumId w:val="136"/>
  </w:num>
  <w:num w:numId="24">
    <w:abstractNumId w:val="163"/>
  </w:num>
  <w:num w:numId="25">
    <w:abstractNumId w:val="38"/>
  </w:num>
  <w:num w:numId="26">
    <w:abstractNumId w:val="127"/>
  </w:num>
  <w:num w:numId="27">
    <w:abstractNumId w:val="101"/>
  </w:num>
  <w:num w:numId="28">
    <w:abstractNumId w:val="25"/>
  </w:num>
  <w:num w:numId="29">
    <w:abstractNumId w:val="116"/>
  </w:num>
  <w:num w:numId="30">
    <w:abstractNumId w:val="147"/>
  </w:num>
  <w:num w:numId="31">
    <w:abstractNumId w:val="164"/>
  </w:num>
  <w:num w:numId="32">
    <w:abstractNumId w:val="184"/>
  </w:num>
  <w:num w:numId="33">
    <w:abstractNumId w:val="121"/>
  </w:num>
  <w:num w:numId="34">
    <w:abstractNumId w:val="120"/>
  </w:num>
  <w:num w:numId="35">
    <w:abstractNumId w:val="72"/>
  </w:num>
  <w:num w:numId="36">
    <w:abstractNumId w:val="84"/>
  </w:num>
  <w:num w:numId="37">
    <w:abstractNumId w:val="86"/>
  </w:num>
  <w:num w:numId="38">
    <w:abstractNumId w:val="80"/>
  </w:num>
  <w:num w:numId="39">
    <w:abstractNumId w:val="68"/>
  </w:num>
  <w:num w:numId="40">
    <w:abstractNumId w:val="29"/>
  </w:num>
  <w:num w:numId="41">
    <w:abstractNumId w:val="152"/>
  </w:num>
  <w:num w:numId="42">
    <w:abstractNumId w:val="81"/>
  </w:num>
  <w:num w:numId="43">
    <w:abstractNumId w:val="108"/>
  </w:num>
  <w:num w:numId="44">
    <w:abstractNumId w:val="118"/>
  </w:num>
  <w:num w:numId="45">
    <w:abstractNumId w:val="144"/>
  </w:num>
  <w:num w:numId="46">
    <w:abstractNumId w:val="27"/>
  </w:num>
  <w:num w:numId="47">
    <w:abstractNumId w:val="50"/>
  </w:num>
  <w:num w:numId="48">
    <w:abstractNumId w:val="97"/>
  </w:num>
  <w:num w:numId="49">
    <w:abstractNumId w:val="41"/>
  </w:num>
  <w:num w:numId="50">
    <w:abstractNumId w:val="36"/>
  </w:num>
  <w:num w:numId="51">
    <w:abstractNumId w:val="125"/>
  </w:num>
  <w:num w:numId="52">
    <w:abstractNumId w:val="47"/>
  </w:num>
  <w:num w:numId="53">
    <w:abstractNumId w:val="146"/>
  </w:num>
  <w:num w:numId="54">
    <w:abstractNumId w:val="105"/>
  </w:num>
  <w:num w:numId="55">
    <w:abstractNumId w:val="60"/>
  </w:num>
  <w:num w:numId="56">
    <w:abstractNumId w:val="117"/>
  </w:num>
  <w:num w:numId="57">
    <w:abstractNumId w:val="166"/>
  </w:num>
  <w:num w:numId="58">
    <w:abstractNumId w:val="26"/>
  </w:num>
  <w:num w:numId="59">
    <w:abstractNumId w:val="154"/>
  </w:num>
  <w:num w:numId="60">
    <w:abstractNumId w:val="182"/>
  </w:num>
  <w:num w:numId="61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8"/>
  </w:num>
  <w:num w:numId="64">
    <w:abstractNumId w:val="129"/>
  </w:num>
  <w:num w:numId="65">
    <w:abstractNumId w:val="34"/>
  </w:num>
  <w:num w:numId="66">
    <w:abstractNumId w:val="110"/>
  </w:num>
  <w:num w:numId="67">
    <w:abstractNumId w:val="52"/>
  </w:num>
  <w:num w:numId="68">
    <w:abstractNumId w:val="176"/>
  </w:num>
  <w:num w:numId="69">
    <w:abstractNumId w:val="85"/>
  </w:num>
  <w:num w:numId="70">
    <w:abstractNumId w:val="158"/>
  </w:num>
  <w:num w:numId="71">
    <w:abstractNumId w:val="35"/>
  </w:num>
  <w:num w:numId="72">
    <w:abstractNumId w:val="137"/>
  </w:num>
  <w:num w:numId="73">
    <w:abstractNumId w:val="131"/>
  </w:num>
  <w:num w:numId="74">
    <w:abstractNumId w:val="111"/>
  </w:num>
  <w:num w:numId="75">
    <w:abstractNumId w:val="191"/>
  </w:num>
  <w:num w:numId="76">
    <w:abstractNumId w:val="48"/>
  </w:num>
  <w:num w:numId="77">
    <w:abstractNumId w:val="100"/>
  </w:num>
  <w:num w:numId="78">
    <w:abstractNumId w:val="160"/>
  </w:num>
  <w:num w:numId="79">
    <w:abstractNumId w:val="172"/>
  </w:num>
  <w:num w:numId="80">
    <w:abstractNumId w:val="46"/>
  </w:num>
  <w:num w:numId="81">
    <w:abstractNumId w:val="139"/>
  </w:num>
  <w:num w:numId="82">
    <w:abstractNumId w:val="93"/>
  </w:num>
  <w:num w:numId="83">
    <w:abstractNumId w:val="30"/>
  </w:num>
  <w:num w:numId="84">
    <w:abstractNumId w:val="56"/>
  </w:num>
  <w:num w:numId="85">
    <w:abstractNumId w:val="185"/>
  </w:num>
  <w:num w:numId="86">
    <w:abstractNumId w:val="70"/>
  </w:num>
  <w:num w:numId="87">
    <w:abstractNumId w:val="51"/>
  </w:num>
  <w:num w:numId="88">
    <w:abstractNumId w:val="40"/>
  </w:num>
  <w:num w:numId="89">
    <w:abstractNumId w:val="193"/>
  </w:num>
  <w:num w:numId="90">
    <w:abstractNumId w:val="75"/>
  </w:num>
  <w:num w:numId="91">
    <w:abstractNumId w:val="157"/>
  </w:num>
  <w:num w:numId="92">
    <w:abstractNumId w:val="103"/>
  </w:num>
  <w:num w:numId="9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40"/>
    <w:lvlOverride w:ilvl="0">
      <w:startOverride w:val="1"/>
    </w:lvlOverride>
  </w:num>
  <w:num w:numId="95">
    <w:abstractNumId w:val="87"/>
  </w:num>
  <w:num w:numId="96">
    <w:abstractNumId w:val="98"/>
  </w:num>
  <w:num w:numId="97">
    <w:abstractNumId w:val="57"/>
  </w:num>
  <w:num w:numId="98">
    <w:abstractNumId w:val="5"/>
  </w:num>
  <w:num w:numId="99">
    <w:abstractNumId w:val="186"/>
  </w:num>
  <w:num w:numId="100">
    <w:abstractNumId w:val="134"/>
  </w:num>
  <w:num w:numId="101">
    <w:abstractNumId w:val="197"/>
  </w:num>
  <w:num w:numId="102">
    <w:abstractNumId w:val="132"/>
  </w:num>
  <w:num w:numId="103">
    <w:abstractNumId w:val="73"/>
  </w:num>
  <w:num w:numId="104">
    <w:abstractNumId w:val="90"/>
  </w:num>
  <w:num w:numId="105">
    <w:abstractNumId w:val="159"/>
  </w:num>
  <w:num w:numId="106">
    <w:abstractNumId w:val="119"/>
  </w:num>
  <w:num w:numId="107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73"/>
  </w:num>
  <w:num w:numId="109">
    <w:abstractNumId w:val="32"/>
  </w:num>
  <w:num w:numId="110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>
    <w:abstractNumId w:val="177"/>
  </w:num>
  <w:num w:numId="112">
    <w:abstractNumId w:val="126"/>
  </w:num>
  <w:num w:numId="113">
    <w:abstractNumId w:val="59"/>
  </w:num>
  <w:num w:numId="114">
    <w:abstractNumId w:val="39"/>
  </w:num>
  <w:num w:numId="115">
    <w:abstractNumId w:val="142"/>
  </w:num>
  <w:num w:numId="116">
    <w:abstractNumId w:val="151"/>
  </w:num>
  <w:num w:numId="117">
    <w:abstractNumId w:val="183"/>
  </w:num>
  <w:num w:numId="118">
    <w:abstractNumId w:val="112"/>
  </w:num>
  <w:num w:numId="119">
    <w:abstractNumId w:val="65"/>
  </w:num>
  <w:num w:numId="120">
    <w:abstractNumId w:val="190"/>
  </w:num>
  <w:num w:numId="121">
    <w:abstractNumId w:val="114"/>
  </w:num>
  <w:num w:numId="122">
    <w:abstractNumId w:val="99"/>
  </w:num>
  <w:num w:numId="123">
    <w:abstractNumId w:val="113"/>
  </w:num>
  <w:num w:numId="124">
    <w:abstractNumId w:val="74"/>
  </w:num>
  <w:num w:numId="125">
    <w:abstractNumId w:val="78"/>
  </w:num>
  <w:num w:numId="126">
    <w:abstractNumId w:val="71"/>
  </w:num>
  <w:num w:numId="127">
    <w:abstractNumId w:val="31"/>
  </w:num>
  <w:num w:numId="128">
    <w:abstractNumId w:val="66"/>
  </w:num>
  <w:num w:numId="129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194"/>
  </w:num>
  <w:num w:numId="131">
    <w:abstractNumId w:val="141"/>
  </w:num>
  <w:num w:numId="132">
    <w:abstractNumId w:val="175"/>
  </w:num>
  <w:num w:numId="133">
    <w:abstractNumId w:val="189"/>
  </w:num>
  <w:num w:numId="134">
    <w:abstractNumId w:val="143"/>
  </w:num>
  <w:num w:numId="135">
    <w:abstractNumId w:val="178"/>
  </w:num>
  <w:num w:numId="136">
    <w:abstractNumId w:val="91"/>
  </w:num>
  <w:num w:numId="137">
    <w:abstractNumId w:val="107"/>
  </w:num>
  <w:num w:numId="138">
    <w:abstractNumId w:val="67"/>
  </w:num>
  <w:num w:numId="139">
    <w:abstractNumId w:val="82"/>
  </w:num>
  <w:num w:numId="140">
    <w:abstractNumId w:val="135"/>
  </w:num>
  <w:num w:numId="141">
    <w:abstractNumId w:val="95"/>
  </w:num>
  <w:num w:numId="142">
    <w:abstractNumId w:val="79"/>
  </w:num>
  <w:num w:numId="143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28"/>
  </w:num>
  <w:num w:numId="145">
    <w:abstractNumId w:val="115"/>
  </w:num>
  <w:num w:numId="146">
    <w:abstractNumId w:val="43"/>
  </w:num>
  <w:num w:numId="147">
    <w:abstractNumId w:val="169"/>
  </w:num>
  <w:num w:numId="148">
    <w:abstractNumId w:val="76"/>
  </w:num>
  <w:num w:numId="149">
    <w:abstractNumId w:val="45"/>
  </w:num>
  <w:num w:numId="150">
    <w:abstractNumId w:val="153"/>
  </w:num>
  <w:num w:numId="151">
    <w:abstractNumId w:val="37"/>
  </w:num>
  <w:num w:numId="152">
    <w:abstractNumId w:val="89"/>
  </w:num>
  <w:num w:numId="153">
    <w:abstractNumId w:val="122"/>
  </w:num>
  <w:num w:numId="154">
    <w:abstractNumId w:val="96"/>
  </w:num>
  <w:num w:numId="155">
    <w:abstractNumId w:val="130"/>
  </w:num>
  <w:num w:numId="156">
    <w:abstractNumId w:val="195"/>
  </w:num>
  <w:num w:numId="157">
    <w:abstractNumId w:val="77"/>
  </w:num>
  <w:num w:numId="158">
    <w:abstractNumId w:val="155"/>
  </w:num>
  <w:num w:numId="159">
    <w:abstractNumId w:val="109"/>
  </w:num>
  <w:num w:numId="160">
    <w:abstractNumId w:val="187"/>
  </w:num>
  <w:num w:numId="161">
    <w:abstractNumId w:val="33"/>
  </w:num>
  <w:num w:numId="162">
    <w:abstractNumId w:val="44"/>
  </w:num>
  <w:num w:numId="163">
    <w:abstractNumId w:val="69"/>
  </w:num>
  <w:num w:numId="164">
    <w:abstractNumId w:val="167"/>
  </w:num>
  <w:num w:numId="165">
    <w:abstractNumId w:val="150"/>
  </w:num>
  <w:num w:numId="166">
    <w:abstractNumId w:val="106"/>
  </w:num>
  <w:num w:numId="167">
    <w:abstractNumId w:val="165"/>
  </w:num>
  <w:num w:numId="168">
    <w:abstractNumId w:val="58"/>
  </w:num>
  <w:num w:numId="169">
    <w:abstractNumId w:val="124"/>
  </w:num>
  <w:num w:numId="170">
    <w:abstractNumId w:val="104"/>
  </w:num>
  <w:num w:numId="171">
    <w:abstractNumId w:val="145"/>
  </w:num>
  <w:num w:numId="172">
    <w:abstractNumId w:val="170"/>
  </w:num>
  <w:num w:numId="173">
    <w:abstractNumId w:val="42"/>
  </w:num>
  <w:num w:numId="174">
    <w:abstractNumId w:val="156"/>
  </w:num>
  <w:num w:numId="175">
    <w:abstractNumId w:val="0"/>
  </w:num>
  <w:num w:numId="176">
    <w:abstractNumId w:val="94"/>
  </w:num>
  <w:num w:numId="177">
    <w:abstractNumId w:val="49"/>
  </w:num>
  <w:num w:numId="178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3DB1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151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679F2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1989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9D9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7B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0865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503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D73E5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3642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4D47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683C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1B16C5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57626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947E7"/>
    <w:rsid w:val="005F1A83"/>
    <w:rsid w:val="0061772C"/>
    <w:rsid w:val="00630E04"/>
    <w:rsid w:val="00663CC5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F79EF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2D9632-E17C-4535-885C-142AC7823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2023-08-18T20:03:00Z</dcterms:modified>
</cp:coreProperties>
</file>